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182311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B073BF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56EE678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46C1D" w:rsidRPr="000B6C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https://zakazky.zcu.cz/contract_display_4994.html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3747C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073BF">
        <w:rPr>
          <w:rFonts w:ascii="Garamond" w:hAnsi="Garamond" w:cs="Arial"/>
          <w:sz w:val="22"/>
          <w:szCs w:val="22"/>
        </w:rPr>
        <w:t>24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A84F3" w14:textId="77777777" w:rsidR="00066D05" w:rsidRDefault="00066D05" w:rsidP="00795AAC">
      <w:r>
        <w:separator/>
      </w:r>
    </w:p>
  </w:endnote>
  <w:endnote w:type="continuationSeparator" w:id="0">
    <w:p w14:paraId="46A95059" w14:textId="77777777" w:rsidR="00066D05" w:rsidRDefault="00066D0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11BB1" w14:textId="77777777" w:rsidR="00066D05" w:rsidRDefault="00066D05" w:rsidP="00795AAC">
      <w:r>
        <w:separator/>
      </w:r>
    </w:p>
  </w:footnote>
  <w:footnote w:type="continuationSeparator" w:id="0">
    <w:p w14:paraId="7B8ACB4C" w14:textId="77777777" w:rsidR="00066D05" w:rsidRDefault="00066D0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9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ZcDM3ZKJscBzz3fJJooirob2RBlHn1lLQYEZJ0E5x9c=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onHOKzR04T/CbKJol+WQcqeh0WEoOBWCeuJ5mNFofeg=</DigestValue>
    </Reference>
  </SignedInfo>
  <SignatureValue>rE57hx/eAVMzi0dPjw3DKAMhUzSpQubuJh2p3JJl7i14xW9uHfmelSj+ZFyN4kQ0D1/608Id+Vv4
WqpBJ9XmgxTwkOjdexQWcLHquRzjNDJXgvjR8xkFptkBL2pUmKsFAEoEUg+sG1Z1yQbccbBFtumM
hNLy5/W3lND8zHocSvu2Gh6QZ20xAqxVBeb0tXhFWBhm4v/ue12H0i/UakS6p06kIUAMgTH43ysp
+XRB9xISrKf/hqpfq2FFiZZ5Q/QuHlrRE9sOOIdE7Nf9X0ADefVmBwBy+1B3LvxC7t0EqDeKi4JP
EUSlyyY/+32gegPrEtQCO2B2aklzDK0X81vO7A==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wcgHW7zQg5E7sLhQdIeI/nQqcXaTIWIIN3zl3FxrGn8=</DigestValue>
      </Reference>
      <Reference URI="/word/document.xml?ContentType=application/vnd.openxmlformats-officedocument.wordprocessingml.document.main+xml">
        <DigestMethod Algorithm="http://www.w3.org/2001/04/xmlenc#sha256"/>
        <DigestValue>ksdAKam9Y0NRS8X4uXwwJEfkRTnAnoysSIt+uGgfSes=</DigestValue>
      </Reference>
      <Reference URI="/word/endnotes.xml?ContentType=application/vnd.openxmlformats-officedocument.wordprocessingml.endnotes+xml">
        <DigestMethod Algorithm="http://www.w3.org/2001/04/xmlenc#sha256"/>
        <DigestValue>IWBiCUhBUVMPudrhdvHmAIu8MC5ZPYdVmPzQJigVL14=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gQIdkiFSoJ8TlvEQFBV79MbUGGpJ/37M3K6qPtHaNHc=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RNs2TX09zkcZvxD7kqr7JFcBYsngwm9fsYlNoGUKHaE=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2021-11-12T11:58:51Z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2021-11-12T11:58:51Z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E46B2-10A1-4B92-A395-818262DE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2021-09-20T07:59:00Z</dcterms:created>
  <dcterms:modified xsi:type="dcterms:W3CDTF">2021-11-12T11:58:00Z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